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30CFE779" w14:textId="77777777"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14:paraId="32EFCDC5" w14:textId="2099BF7F"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D73A3E">
        <w:rPr>
          <w:rFonts w:asciiTheme="majorHAnsi" w:hAnsiTheme="majorHAnsi" w:cs="Tahoma"/>
        </w:rPr>
        <w:t xml:space="preserve">6 </w:t>
      </w:r>
      <w:r w:rsidR="006E67DC">
        <w:rPr>
          <w:rFonts w:asciiTheme="majorHAnsi" w:hAnsiTheme="majorHAnsi" w:cs="Tahoma"/>
        </w:rPr>
        <w:t>SWZ</w:t>
      </w:r>
    </w:p>
    <w:p w14:paraId="34B5DCFA" w14:textId="77777777" w:rsidR="00CC1EEA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hadow/>
          <w:sz w:val="28"/>
          <w:szCs w:val="28"/>
        </w:rPr>
      </w:pPr>
    </w:p>
    <w:p w14:paraId="3FEB3791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>
        <w:rPr>
          <w:rFonts w:asciiTheme="majorHAnsi" w:eastAsia="Bookman Old Style" w:hAnsiTheme="majorHAnsi" w:cs="Tahoma"/>
          <w:shadow/>
          <w:sz w:val="28"/>
          <w:szCs w:val="28"/>
        </w:rPr>
        <w:t>WYKAZ OSÓB</w:t>
      </w:r>
    </w:p>
    <w:p w14:paraId="3DBF79DC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6E67DC">
        <w:rPr>
          <w:rFonts w:asciiTheme="majorHAnsi" w:eastAsia="Bookman Old Style" w:hAnsiTheme="majorHAnsi" w:cs="Tahoma"/>
          <w:shadow/>
          <w:sz w:val="28"/>
          <w:szCs w:val="28"/>
        </w:rPr>
        <w:t>KTÓRE BĘDĄ UCZESTNICZYĆ W REALIZACJI ZAMÓWIENIA</w:t>
      </w:r>
    </w:p>
    <w:p w14:paraId="75B2D1FF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682F251C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73AF9E93" w14:textId="77777777" w:rsidR="003442B3" w:rsidRDefault="003442B3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165"/>
        <w:gridCol w:w="3260"/>
        <w:gridCol w:w="3402"/>
        <w:gridCol w:w="2693"/>
      </w:tblGrid>
      <w:tr w:rsidR="003442B3" w:rsidRPr="006E67DC" w14:paraId="79255979" w14:textId="77777777" w:rsidTr="00DD7A94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36373D3" w14:textId="77777777" w:rsidR="003442B3" w:rsidRPr="006E67DC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095F3A66" w14:textId="77777777" w:rsidR="003442B3" w:rsidRPr="006E67DC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5501F3E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DCB4C3E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4B389B46" w14:textId="77777777" w:rsidR="003442B3" w:rsidRPr="006E67DC" w:rsidRDefault="003442B3" w:rsidP="00DD7A94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5A9A179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                                      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 kwalifikacjach</w:t>
            </w:r>
          </w:p>
          <w:p w14:paraId="67A47F03" w14:textId="77777777" w:rsidR="003442B3" w:rsidRPr="006E67DC" w:rsidRDefault="003442B3" w:rsidP="00DD7A94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2CA9910C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14:paraId="002E55FA" w14:textId="77777777" w:rsidR="003442B3" w:rsidRPr="006E67DC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14:paraId="0CA4F86B" w14:textId="77777777" w:rsidR="003442B3" w:rsidRPr="005626D2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14:paraId="2FDAD4E0" w14:textId="77777777" w:rsidR="003442B3" w:rsidRPr="006E67DC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3442B3" w:rsidRPr="006E67DC" w14:paraId="46573010" w14:textId="77777777" w:rsidTr="00DD7A94">
        <w:trPr>
          <w:cantSplit/>
          <w:trHeight w:val="12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6C2F" w14:textId="77777777" w:rsidR="003442B3" w:rsidRPr="005626D2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AD114A0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21117E4" w14:textId="77777777" w:rsidR="003442B3" w:rsidRPr="005626D2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4CE5088" w14:textId="77777777" w:rsidR="003442B3" w:rsidRPr="005626D2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44EEC" w14:textId="77777777" w:rsidR="003442B3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7C845B38" w14:textId="77777777" w:rsidR="003442B3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7CAC68FA" w14:textId="77777777" w:rsidR="003442B3" w:rsidRPr="005626D2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7D4445EA" w14:textId="77777777" w:rsidR="003442B3" w:rsidRPr="005626D2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F5082C" w14:textId="394741FF" w:rsidR="007C3F3A" w:rsidRDefault="007C3F3A" w:rsidP="007C3F3A">
            <w:pPr>
              <w:widowControl w:val="0"/>
              <w:tabs>
                <w:tab w:val="left" w:pos="80"/>
              </w:tabs>
              <w:spacing w:line="276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7C3F3A">
              <w:rPr>
                <w:rFonts w:ascii="Cambria" w:hAnsi="Cambria" w:cstheme="minorHAnsi"/>
                <w:b/>
                <w:bCs/>
                <w:sz w:val="16"/>
                <w:szCs w:val="16"/>
              </w:rPr>
              <w:t>kierownik budowy</w:t>
            </w: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</w:p>
          <w:p w14:paraId="6D2BFDB6" w14:textId="686D7ADA" w:rsidR="007C3F3A" w:rsidRPr="007C3F3A" w:rsidRDefault="007C3F3A" w:rsidP="007C3F3A">
            <w:pPr>
              <w:widowControl w:val="0"/>
              <w:tabs>
                <w:tab w:val="left" w:pos="80"/>
              </w:tabs>
              <w:spacing w:line="276" w:lineRule="auto"/>
              <w:jc w:val="center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7C3F3A">
              <w:rPr>
                <w:rFonts w:ascii="Cambria" w:hAnsi="Cambria" w:cstheme="minorHAnsi"/>
                <w:sz w:val="16"/>
                <w:szCs w:val="16"/>
              </w:rPr>
              <w:t>posiadając</w:t>
            </w:r>
            <w:r>
              <w:rPr>
                <w:rFonts w:ascii="Cambria" w:hAnsi="Cambria" w:cstheme="minorHAnsi"/>
                <w:sz w:val="16"/>
                <w:szCs w:val="16"/>
              </w:rPr>
              <w:t>y</w:t>
            </w: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uprawnienia do kierowania robotami budowlanymi określone przepisami Prawa budowlanego i posiada co najmniej </w:t>
            </w:r>
            <w:r w:rsidR="00246665" w:rsidRPr="00246665">
              <w:rPr>
                <w:rFonts w:ascii="Cambria" w:hAnsi="Cambria" w:cstheme="minorHAnsi"/>
                <w:b/>
                <w:bCs/>
                <w:sz w:val="16"/>
                <w:szCs w:val="16"/>
              </w:rPr>
              <w:t>5</w:t>
            </w:r>
            <w:r w:rsidRPr="00246665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letnie</w:t>
            </w: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doświadczenie zawodowe w </w:t>
            </w:r>
            <w:r w:rsidRPr="007C3F3A">
              <w:rPr>
                <w:rFonts w:ascii="Cambria" w:hAnsi="Cambria" w:cstheme="minorHAnsi"/>
                <w:b/>
                <w:sz w:val="16"/>
                <w:szCs w:val="16"/>
              </w:rPr>
              <w:t xml:space="preserve">specjalności </w:t>
            </w:r>
            <w:r w:rsidR="00D73A3E">
              <w:rPr>
                <w:rFonts w:ascii="Cambria" w:hAnsi="Cambria" w:cstheme="minorHAnsi"/>
                <w:b/>
                <w:sz w:val="16"/>
                <w:szCs w:val="16"/>
              </w:rPr>
              <w:t>drogowej</w:t>
            </w:r>
          </w:p>
          <w:p w14:paraId="71674321" w14:textId="77777777" w:rsidR="006E15DE" w:rsidRPr="005626D2" w:rsidRDefault="006E15DE" w:rsidP="007C3F3A">
            <w:pPr>
              <w:widowControl w:val="0"/>
              <w:tabs>
                <w:tab w:val="left" w:pos="80"/>
              </w:tabs>
              <w:jc w:val="both"/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74CA4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14:paraId="5E93E899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14:paraId="6B4F182F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14:paraId="545FC4C6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14:paraId="790CC9F3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14:paraId="7AAC704D" w14:textId="77777777" w:rsidR="003442B3" w:rsidRPr="005626D2" w:rsidRDefault="003442B3" w:rsidP="00DD7A94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3215" w14:textId="77777777" w:rsidR="003442B3" w:rsidRPr="005626D2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7C3F3A" w:rsidRPr="006E67DC" w14:paraId="7BD9EBEE" w14:textId="77777777" w:rsidTr="00DD7A94">
        <w:trPr>
          <w:cantSplit/>
          <w:trHeight w:val="12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9BA9" w14:textId="77777777" w:rsidR="007C3F3A" w:rsidRPr="005626D2" w:rsidRDefault="007C3F3A" w:rsidP="007C3F3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85D9315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8E09406" w14:textId="77777777" w:rsidR="007C3F3A" w:rsidRPr="005626D2" w:rsidRDefault="007C3F3A" w:rsidP="007C3F3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F7935F8" w14:textId="3D7B4292" w:rsidR="007C3F3A" w:rsidRPr="005626D2" w:rsidRDefault="006A670A" w:rsidP="007C3F3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71F67C" w14:textId="77777777" w:rsidR="007C3F3A" w:rsidRDefault="007C3F3A" w:rsidP="007C3F3A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B09E11E" w14:textId="77777777" w:rsidR="007C3F3A" w:rsidRDefault="007C3F3A" w:rsidP="007C3F3A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650E0F37" w14:textId="77777777" w:rsidR="007C3F3A" w:rsidRPr="005626D2" w:rsidRDefault="007C3F3A" w:rsidP="007C3F3A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48184CE0" w14:textId="676AB095" w:rsidR="007C3F3A" w:rsidRDefault="007C3F3A" w:rsidP="007C3F3A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C64A9A" w14:textId="77777777" w:rsidR="007C3F3A" w:rsidRDefault="007C3F3A" w:rsidP="007C3F3A">
            <w:pPr>
              <w:widowControl w:val="0"/>
              <w:tabs>
                <w:tab w:val="left" w:pos="80"/>
              </w:tabs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7C3F3A">
              <w:rPr>
                <w:rFonts w:ascii="Cambria" w:hAnsi="Cambria" w:cstheme="minorHAnsi"/>
                <w:b/>
                <w:bCs/>
                <w:sz w:val="16"/>
                <w:szCs w:val="16"/>
              </w:rPr>
              <w:t>kierownik robót sanitarnych</w:t>
            </w:r>
          </w:p>
          <w:p w14:paraId="674A08C9" w14:textId="215435E8" w:rsidR="007C3F3A" w:rsidRPr="007C3F3A" w:rsidRDefault="007C3F3A" w:rsidP="007C3F3A">
            <w:pPr>
              <w:widowControl w:val="0"/>
              <w:tabs>
                <w:tab w:val="left" w:pos="80"/>
              </w:tabs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posiadając</w:t>
            </w:r>
            <w:r>
              <w:rPr>
                <w:rFonts w:ascii="Cambria" w:hAnsi="Cambria" w:cstheme="minorHAnsi"/>
                <w:sz w:val="16"/>
                <w:szCs w:val="16"/>
              </w:rPr>
              <w:t>y</w:t>
            </w: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uprawnienia do kierowania robotami budowlanymi określone przepisami Prawa budowlanego i posiada co najmniej </w:t>
            </w:r>
            <w:r w:rsidR="00246665" w:rsidRPr="00246665">
              <w:rPr>
                <w:rFonts w:ascii="Cambria" w:hAnsi="Cambria" w:cstheme="minorHAnsi"/>
                <w:b/>
                <w:bCs/>
                <w:sz w:val="16"/>
                <w:szCs w:val="16"/>
              </w:rPr>
              <w:t>5</w:t>
            </w:r>
            <w:r w:rsidRPr="00246665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letnie</w:t>
            </w:r>
            <w:r w:rsidRPr="007C3F3A">
              <w:rPr>
                <w:rFonts w:ascii="Cambria" w:hAnsi="Cambria" w:cstheme="minorHAnsi"/>
                <w:sz w:val="16"/>
                <w:szCs w:val="16"/>
              </w:rPr>
              <w:t xml:space="preserve"> doświadczenie zawodowe w </w:t>
            </w:r>
            <w:r w:rsidRPr="007C3F3A">
              <w:rPr>
                <w:rFonts w:ascii="Cambria" w:hAnsi="Cambria" w:cstheme="minorHAnsi"/>
                <w:b/>
                <w:sz w:val="16"/>
                <w:szCs w:val="16"/>
              </w:rPr>
              <w:t xml:space="preserve">specjalności </w:t>
            </w:r>
            <w:r w:rsidRPr="007C3F3A">
              <w:rPr>
                <w:rFonts w:ascii="Cambria" w:hAnsi="Cambria" w:cs="Arial"/>
                <w:b/>
                <w:sz w:val="16"/>
                <w:szCs w:val="16"/>
                <w:lang w:eastAsia="pl-PL"/>
              </w:rPr>
              <w:t>instalacyjnej w zakresie sieci, instalacji  i urządzeń cieplnych, wentylacyjnych, wodociągowych i kanalizacyjnych</w:t>
            </w:r>
            <w:r w:rsidRPr="007C3F3A">
              <w:rPr>
                <w:rFonts w:ascii="Cambria" w:hAnsi="Cambria" w:cs="Arial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775FE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14:paraId="1FF655FC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14:paraId="484D6DAD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14:paraId="5D756A7A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14:paraId="7C82A1FC" w14:textId="77777777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14:paraId="1E3FF7F0" w14:textId="3A8D2E51" w:rsidR="007C3F3A" w:rsidRPr="005626D2" w:rsidRDefault="007C3F3A" w:rsidP="007C3F3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81C4" w14:textId="77777777" w:rsidR="007C3F3A" w:rsidRPr="005626D2" w:rsidRDefault="007C3F3A" w:rsidP="007C3F3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</w:tbl>
    <w:p w14:paraId="3F139B63" w14:textId="77777777" w:rsidR="007C3F3A" w:rsidRDefault="007C3F3A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</w:p>
    <w:p w14:paraId="02F0EBA7" w14:textId="4C2DC4B3" w:rsidR="007C3F3A" w:rsidRPr="002460AF" w:rsidRDefault="007C3F3A" w:rsidP="007C3F3A">
      <w:pPr>
        <w:widowControl w:val="0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</w:t>
      </w:r>
      <w:r w:rsidRPr="002460AF">
        <w:rPr>
          <w:rFonts w:ascii="Cambria" w:hAnsi="Cambria" w:cs="Arial"/>
        </w:rPr>
        <w:t xml:space="preserve">oświadczenie zawodowe liczone będzie od dnia </w:t>
      </w:r>
      <w:r w:rsidR="001D773A">
        <w:rPr>
          <w:rFonts w:ascii="Cambria" w:hAnsi="Cambria" w:cs="Arial"/>
        </w:rPr>
        <w:t>uzyskania</w:t>
      </w:r>
      <w:r w:rsidRPr="002460AF">
        <w:rPr>
          <w:rFonts w:ascii="Cambria" w:hAnsi="Cambria" w:cs="Arial"/>
        </w:rPr>
        <w:t xml:space="preserve"> uprawnień. </w:t>
      </w:r>
    </w:p>
    <w:p w14:paraId="374F7C41" w14:textId="77777777" w:rsidR="007C3F3A" w:rsidRDefault="007C3F3A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</w:p>
    <w:p w14:paraId="68D30843" w14:textId="77777777" w:rsidR="007C3F3A" w:rsidRDefault="007C3F3A" w:rsidP="00D73A3E">
      <w:pPr>
        <w:spacing w:line="276" w:lineRule="auto"/>
        <w:ind w:right="49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</w:p>
    <w:p w14:paraId="136BF46E" w14:textId="7F5EAA7E" w:rsidR="003442B3" w:rsidRPr="005626D2" w:rsidRDefault="003442B3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Plik  (WYKAZ ) sporządza się w postaci elektronicznej i opatruje się kwalifikowanym podpisem elektronicznym lub podpisem zaufanym, </w:t>
      </w:r>
    </w:p>
    <w:p w14:paraId="2F8CCA12" w14:textId="77777777" w:rsidR="003442B3" w:rsidRPr="005626D2" w:rsidRDefault="003442B3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lub podpisem osobistym </w:t>
      </w:r>
    </w:p>
    <w:p w14:paraId="04D5D404" w14:textId="01F4B937" w:rsidR="003442B3" w:rsidRPr="00D73A3E" w:rsidRDefault="003442B3" w:rsidP="00D73A3E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>- przez osobę uprawnioną do reprezentacji</w:t>
      </w:r>
    </w:p>
    <w:sectPr w:rsidR="003442B3" w:rsidRPr="00D73A3E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D520" w14:textId="77777777" w:rsidR="005238E1" w:rsidRDefault="005238E1">
      <w:r>
        <w:separator/>
      </w:r>
    </w:p>
  </w:endnote>
  <w:endnote w:type="continuationSeparator" w:id="0">
    <w:p w14:paraId="498A80EE" w14:textId="77777777" w:rsidR="005238E1" w:rsidRDefault="0052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5C62" w14:textId="77777777" w:rsidR="004270C2" w:rsidRDefault="005B6437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2F0C11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A7A86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BF27C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BD073" w14:textId="77777777" w:rsidR="005238E1" w:rsidRDefault="005238E1">
      <w:r>
        <w:separator/>
      </w:r>
    </w:p>
  </w:footnote>
  <w:footnote w:type="continuationSeparator" w:id="0">
    <w:p w14:paraId="1A4D68E3" w14:textId="77777777" w:rsidR="005238E1" w:rsidRDefault="00523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309D" w14:textId="77777777" w:rsidR="004270C2" w:rsidRDefault="005B6437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AE70E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DC3C53"/>
    <w:multiLevelType w:val="hybridMultilevel"/>
    <w:tmpl w:val="1566690E"/>
    <w:lvl w:ilvl="0" w:tplc="C9D8E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2551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1" w:hanging="360"/>
      </w:pPr>
    </w:lvl>
    <w:lvl w:ilvl="2" w:tplc="0415001B" w:tentative="1">
      <w:start w:val="1"/>
      <w:numFmt w:val="lowerRoman"/>
      <w:lvlText w:val="%3."/>
      <w:lvlJc w:val="right"/>
      <w:pPr>
        <w:ind w:left="13991" w:hanging="180"/>
      </w:pPr>
    </w:lvl>
    <w:lvl w:ilvl="3" w:tplc="0415000F" w:tentative="1">
      <w:start w:val="1"/>
      <w:numFmt w:val="decimal"/>
      <w:lvlText w:val="%4."/>
      <w:lvlJc w:val="left"/>
      <w:pPr>
        <w:ind w:left="14711" w:hanging="360"/>
      </w:pPr>
    </w:lvl>
    <w:lvl w:ilvl="4" w:tplc="04150019" w:tentative="1">
      <w:start w:val="1"/>
      <w:numFmt w:val="lowerLetter"/>
      <w:lvlText w:val="%5."/>
      <w:lvlJc w:val="left"/>
      <w:pPr>
        <w:ind w:left="15431" w:hanging="360"/>
      </w:pPr>
    </w:lvl>
    <w:lvl w:ilvl="5" w:tplc="0415001B" w:tentative="1">
      <w:start w:val="1"/>
      <w:numFmt w:val="lowerRoman"/>
      <w:lvlText w:val="%6."/>
      <w:lvlJc w:val="right"/>
      <w:pPr>
        <w:ind w:left="16151" w:hanging="180"/>
      </w:pPr>
    </w:lvl>
    <w:lvl w:ilvl="6" w:tplc="0415000F" w:tentative="1">
      <w:start w:val="1"/>
      <w:numFmt w:val="decimal"/>
      <w:lvlText w:val="%7."/>
      <w:lvlJc w:val="left"/>
      <w:pPr>
        <w:ind w:left="16871" w:hanging="360"/>
      </w:pPr>
    </w:lvl>
    <w:lvl w:ilvl="7" w:tplc="04150019" w:tentative="1">
      <w:start w:val="1"/>
      <w:numFmt w:val="lowerLetter"/>
      <w:lvlText w:val="%8."/>
      <w:lvlJc w:val="left"/>
      <w:pPr>
        <w:ind w:left="17591" w:hanging="360"/>
      </w:pPr>
    </w:lvl>
    <w:lvl w:ilvl="8" w:tplc="0415001B" w:tentative="1">
      <w:start w:val="1"/>
      <w:numFmt w:val="lowerRoman"/>
      <w:lvlText w:val="%9."/>
      <w:lvlJc w:val="right"/>
      <w:pPr>
        <w:ind w:left="18311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82DF4"/>
    <w:multiLevelType w:val="hybridMultilevel"/>
    <w:tmpl w:val="9710ABBA"/>
    <w:lvl w:ilvl="0" w:tplc="B45CC45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4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81825739">
    <w:abstractNumId w:val="9"/>
  </w:num>
  <w:num w:numId="2" w16cid:durableId="758527830">
    <w:abstractNumId w:val="0"/>
  </w:num>
  <w:num w:numId="3" w16cid:durableId="868446375">
    <w:abstractNumId w:val="36"/>
  </w:num>
  <w:num w:numId="4" w16cid:durableId="1299342847">
    <w:abstractNumId w:val="24"/>
  </w:num>
  <w:num w:numId="5" w16cid:durableId="1129863105">
    <w:abstractNumId w:val="34"/>
  </w:num>
  <w:num w:numId="6" w16cid:durableId="1458987863">
    <w:abstractNumId w:val="32"/>
  </w:num>
  <w:num w:numId="7" w16cid:durableId="1635985471">
    <w:abstractNumId w:val="33"/>
  </w:num>
  <w:num w:numId="8" w16cid:durableId="953905057">
    <w:abstractNumId w:val="21"/>
  </w:num>
  <w:num w:numId="9" w16cid:durableId="1110976982">
    <w:abstractNumId w:val="27"/>
  </w:num>
  <w:num w:numId="10" w16cid:durableId="944532714">
    <w:abstractNumId w:val="35"/>
  </w:num>
  <w:num w:numId="11" w16cid:durableId="2081823413">
    <w:abstractNumId w:val="25"/>
  </w:num>
  <w:num w:numId="12" w16cid:durableId="1706976975">
    <w:abstractNumId w:val="22"/>
  </w:num>
  <w:num w:numId="13" w16cid:durableId="1719282822">
    <w:abstractNumId w:val="13"/>
  </w:num>
  <w:num w:numId="14" w16cid:durableId="1205871811">
    <w:abstractNumId w:val="42"/>
  </w:num>
  <w:num w:numId="15" w16cid:durableId="595139772">
    <w:abstractNumId w:val="12"/>
  </w:num>
  <w:num w:numId="16" w16cid:durableId="1752313403">
    <w:abstractNumId w:val="15"/>
  </w:num>
  <w:num w:numId="17" w16cid:durableId="883172012">
    <w:abstractNumId w:val="23"/>
  </w:num>
  <w:num w:numId="18" w16cid:durableId="408114678">
    <w:abstractNumId w:val="31"/>
  </w:num>
  <w:num w:numId="19" w16cid:durableId="2115128031">
    <w:abstractNumId w:val="30"/>
  </w:num>
  <w:num w:numId="20" w16cid:durableId="1060249918">
    <w:abstractNumId w:val="37"/>
  </w:num>
  <w:num w:numId="21" w16cid:durableId="1717001979">
    <w:abstractNumId w:val="20"/>
  </w:num>
  <w:num w:numId="22" w16cid:durableId="1916940321">
    <w:abstractNumId w:val="39"/>
  </w:num>
  <w:num w:numId="23" w16cid:durableId="1343632019">
    <w:abstractNumId w:val="38"/>
  </w:num>
  <w:num w:numId="24" w16cid:durableId="1655067704">
    <w:abstractNumId w:val="19"/>
  </w:num>
  <w:num w:numId="25" w16cid:durableId="1820145776">
    <w:abstractNumId w:val="40"/>
  </w:num>
  <w:num w:numId="26" w16cid:durableId="1446190299">
    <w:abstractNumId w:val="41"/>
  </w:num>
  <w:num w:numId="27" w16cid:durableId="516382343">
    <w:abstractNumId w:val="18"/>
  </w:num>
  <w:num w:numId="28" w16cid:durableId="1494639908">
    <w:abstractNumId w:val="14"/>
  </w:num>
  <w:num w:numId="29" w16cid:durableId="1067146705">
    <w:abstractNumId w:val="28"/>
  </w:num>
  <w:num w:numId="30" w16cid:durableId="1980151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0611340">
    <w:abstractNumId w:val="26"/>
  </w:num>
  <w:num w:numId="32" w16cid:durableId="787746762">
    <w:abstractNumId w:val="17"/>
  </w:num>
  <w:num w:numId="33" w16cid:durableId="1965499211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0DB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6E85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21D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2AC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164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35C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03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73A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403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A85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8AE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488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6665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5D26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D82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ADE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6F9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2B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43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09"/>
    <w:rsid w:val="003D244E"/>
    <w:rsid w:val="003D28AF"/>
    <w:rsid w:val="003D2AE1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0EB2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17F4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2915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011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4F7BA8"/>
    <w:rsid w:val="00500464"/>
    <w:rsid w:val="00501243"/>
    <w:rsid w:val="005017BE"/>
    <w:rsid w:val="005029BD"/>
    <w:rsid w:val="005034A7"/>
    <w:rsid w:val="00503C82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8E1"/>
    <w:rsid w:val="00523E5A"/>
    <w:rsid w:val="0052470C"/>
    <w:rsid w:val="005252DC"/>
    <w:rsid w:val="005255FD"/>
    <w:rsid w:val="0052673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38EA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40C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242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A7981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37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70A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00A"/>
    <w:rsid w:val="006D59E4"/>
    <w:rsid w:val="006D5F90"/>
    <w:rsid w:val="006D6317"/>
    <w:rsid w:val="006E0081"/>
    <w:rsid w:val="006E0CB0"/>
    <w:rsid w:val="006E0F6D"/>
    <w:rsid w:val="006E105E"/>
    <w:rsid w:val="006E15DE"/>
    <w:rsid w:val="006E233B"/>
    <w:rsid w:val="006E24F3"/>
    <w:rsid w:val="006E332C"/>
    <w:rsid w:val="006E35AA"/>
    <w:rsid w:val="006E4885"/>
    <w:rsid w:val="006E5C5B"/>
    <w:rsid w:val="006E62C6"/>
    <w:rsid w:val="006E67DC"/>
    <w:rsid w:val="006E6B8F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861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5DB8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237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3F3A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4ED5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5DC6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12F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498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597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0BB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853"/>
    <w:rsid w:val="009C6F8F"/>
    <w:rsid w:val="009D3598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35B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DCA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9F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285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3B05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563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EEA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47A3C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A3E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02E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21F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360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9F8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B4CB8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46</cp:revision>
  <cp:lastPrinted>2018-05-28T09:48:00Z</cp:lastPrinted>
  <dcterms:created xsi:type="dcterms:W3CDTF">2018-05-28T06:38:00Z</dcterms:created>
  <dcterms:modified xsi:type="dcterms:W3CDTF">2026-01-30T08:47:00Z</dcterms:modified>
</cp:coreProperties>
</file>